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późn.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419F0CE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w:t>
      </w:r>
      <w:r w:rsidR="003B0ECA" w:rsidRPr="003B0ECA">
        <w:rPr>
          <w:rFonts w:ascii="Times New Roman" w:hAnsi="Times New Roman"/>
          <w:bCs/>
          <w:iCs/>
          <w:sz w:val="24"/>
          <w:szCs w:val="24"/>
        </w:rPr>
        <w:t>w ramach Programu Regionalnego Fundusze Europejskie dla Łódzkiego 2021-2027, nr umowy FELD.</w:t>
      </w:r>
      <w:r w:rsidR="00A940AF" w:rsidRPr="00A940AF">
        <w:t xml:space="preserve"> </w:t>
      </w:r>
      <w:r w:rsidR="00A940AF" w:rsidRPr="00A940AF">
        <w:rPr>
          <w:rFonts w:ascii="Times New Roman" w:hAnsi="Times New Roman"/>
          <w:bCs/>
          <w:iCs/>
          <w:sz w:val="24"/>
          <w:szCs w:val="24"/>
        </w:rPr>
        <w:t>08.08-IZ.00-008</w:t>
      </w:r>
      <w:r w:rsidR="004C1CA9">
        <w:rPr>
          <w:rFonts w:ascii="Times New Roman" w:hAnsi="Times New Roman"/>
          <w:bCs/>
          <w:iCs/>
          <w:sz w:val="24"/>
          <w:szCs w:val="24"/>
        </w:rPr>
        <w:t>4</w:t>
      </w:r>
      <w:r w:rsidR="00A940AF" w:rsidRPr="00A940AF">
        <w:rPr>
          <w:rFonts w:ascii="Times New Roman" w:hAnsi="Times New Roman"/>
          <w:bCs/>
          <w:iCs/>
          <w:sz w:val="24"/>
          <w:szCs w:val="24"/>
        </w:rPr>
        <w:t>/23-00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0800D837"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lastRenderedPageBreak/>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7162B7" w:rsidRPr="007162B7">
        <w:rPr>
          <w:rFonts w:ascii="Times New Roman" w:eastAsia="Arial" w:hAnsi="Times New Roman"/>
          <w:b/>
          <w:bCs/>
          <w:color w:val="000000"/>
          <w:sz w:val="24"/>
          <w:szCs w:val="24"/>
          <w:lang w:eastAsia="ar-SA"/>
        </w:rPr>
        <w:t xml:space="preserve">Zakup, dostawa i </w:t>
      </w:r>
      <w:r w:rsidR="00425EEA">
        <w:rPr>
          <w:rFonts w:ascii="Times New Roman" w:eastAsia="Arial" w:hAnsi="Times New Roman"/>
          <w:b/>
          <w:bCs/>
          <w:color w:val="000000"/>
          <w:sz w:val="24"/>
          <w:szCs w:val="24"/>
          <w:lang w:eastAsia="ar-SA"/>
        </w:rPr>
        <w:t>instalacja</w:t>
      </w:r>
      <w:r w:rsidR="007162B7" w:rsidRPr="007162B7">
        <w:rPr>
          <w:rFonts w:ascii="Times New Roman" w:eastAsia="Arial" w:hAnsi="Times New Roman"/>
          <w:b/>
          <w:bCs/>
          <w:color w:val="000000"/>
          <w:sz w:val="24"/>
          <w:szCs w:val="24"/>
          <w:lang w:eastAsia="ar-SA"/>
        </w:rPr>
        <w:t xml:space="preserve"> </w:t>
      </w:r>
      <w:r w:rsidR="00425EEA">
        <w:rPr>
          <w:rFonts w:ascii="Times New Roman" w:eastAsia="Arial" w:hAnsi="Times New Roman"/>
          <w:b/>
          <w:bCs/>
          <w:color w:val="000000"/>
          <w:sz w:val="24"/>
          <w:szCs w:val="24"/>
          <w:lang w:eastAsia="ar-SA"/>
        </w:rPr>
        <w:t>sprzętu komputerowego</w:t>
      </w:r>
      <w:r w:rsidR="007162B7" w:rsidRPr="007162B7">
        <w:rPr>
          <w:rFonts w:ascii="Times New Roman" w:eastAsia="Arial" w:hAnsi="Times New Roman"/>
          <w:b/>
          <w:bCs/>
          <w:color w:val="000000"/>
          <w:sz w:val="24"/>
          <w:szCs w:val="24"/>
          <w:lang w:eastAsia="ar-SA"/>
        </w:rPr>
        <w:t xml:space="preserve"> w ramach realizacji projektu pn.: "</w:t>
      </w:r>
      <w:r w:rsidR="004C1CA9">
        <w:rPr>
          <w:rFonts w:ascii="Times New Roman" w:eastAsia="Arial" w:hAnsi="Times New Roman"/>
          <w:b/>
          <w:bCs/>
          <w:color w:val="000000"/>
          <w:sz w:val="24"/>
          <w:szCs w:val="24"/>
          <w:lang w:eastAsia="ar-SA"/>
        </w:rPr>
        <w:t>Rozwój kompetencji młodych logistyków</w:t>
      </w:r>
      <w:r w:rsidR="007162B7" w:rsidRPr="007162B7">
        <w:rPr>
          <w:rFonts w:ascii="Times New Roman" w:eastAsia="Arial" w:hAnsi="Times New Roman"/>
          <w:b/>
          <w:bCs/>
          <w:color w:val="000000"/>
          <w:sz w:val="24"/>
          <w:szCs w:val="24"/>
          <w:lang w:eastAsia="ar-SA"/>
        </w:rPr>
        <w:t xml:space="preserve"> – podniesienie jakości kształcenia zawodowego w ZSZ nr 2 w Kutnie" w ramach Programu Regionalnego Fundusze Europejskie dla Łódzkiego na lata 2021-2027, Priorytet FELD.08 Fundusze europejskie dla edukacji i kadr w Łódzkiem, Działanie FELD 08.08 Kształcenie zawodowe  (FELD.08.08-IZ.00-008</w:t>
      </w:r>
      <w:r w:rsidR="004C1CA9">
        <w:rPr>
          <w:rFonts w:ascii="Times New Roman" w:eastAsia="Arial" w:hAnsi="Times New Roman"/>
          <w:b/>
          <w:bCs/>
          <w:color w:val="000000"/>
          <w:sz w:val="24"/>
          <w:szCs w:val="24"/>
          <w:lang w:eastAsia="ar-SA"/>
        </w:rPr>
        <w:t>4</w:t>
      </w:r>
      <w:r w:rsidR="007162B7" w:rsidRPr="007162B7">
        <w:rPr>
          <w:rFonts w:ascii="Times New Roman" w:eastAsia="Arial" w:hAnsi="Times New Roman"/>
          <w:b/>
          <w:bCs/>
          <w:color w:val="000000"/>
          <w:sz w:val="24"/>
          <w:szCs w:val="24"/>
          <w:lang w:eastAsia="ar-SA"/>
        </w:rPr>
        <w:t>/23-00)</w:t>
      </w:r>
      <w:r w:rsidR="00DD3D45">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354D1056" w:rsidR="00F823FB" w:rsidRPr="00F823FB" w:rsidRDefault="00F823FB" w:rsidP="00C7591E">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dostawa </w:t>
      </w:r>
      <w:r w:rsidR="00FA3B3D">
        <w:rPr>
          <w:rFonts w:ascii="Times New Roman" w:hAnsi="Times New Roman"/>
          <w:sz w:val="24"/>
          <w:szCs w:val="24"/>
        </w:rPr>
        <w:t>i instalacja sprzętu komputerowego</w:t>
      </w:r>
      <w:r w:rsidR="00C7591E">
        <w:rPr>
          <w:rFonts w:ascii="Times New Roman" w:hAnsi="Times New Roman"/>
          <w:sz w:val="24"/>
          <w:szCs w:val="24"/>
        </w:rPr>
        <w:t xml:space="preserve"> dla Zespołu Szkół Zawodowych nr 2 w Kutnie.</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1E02A146"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000D05B0">
        <w:rPr>
          <w:rFonts w:ascii="Times New Roman" w:hAnsi="Times New Roman"/>
          <w:sz w:val="24"/>
          <w:szCs w:val="24"/>
        </w:rPr>
        <w:t xml:space="preserve"> w tym </w:t>
      </w:r>
    </w:p>
    <w:p w14:paraId="1BFA32E3" w14:textId="5F1278E4"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netto (słownie:…………………………………….)</w:t>
      </w:r>
      <w:r w:rsidR="006A6ECE">
        <w:rPr>
          <w:rFonts w:ascii="Times New Roman" w:hAnsi="Times New Roman"/>
          <w:sz w:val="24"/>
          <w:szCs w:val="24"/>
        </w:rPr>
        <w:t xml:space="preserve">, </w:t>
      </w:r>
      <w:r w:rsidR="00653301" w:rsidRPr="00D51E0F">
        <w:rPr>
          <w:rFonts w:ascii="Times New Roman" w:hAnsi="Times New Roman"/>
          <w:sz w:val="24"/>
          <w:szCs w:val="24"/>
        </w:rPr>
        <w:t xml:space="preserve"> podatek VAT</w:t>
      </w:r>
      <w:r w:rsidR="006A6ECE">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A466B9D"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w:t>
      </w:r>
      <w:r w:rsidR="006939AF">
        <w:rPr>
          <w:rFonts w:ascii="Times New Roman" w:hAnsi="Times New Roman"/>
          <w:sz w:val="24"/>
          <w:szCs w:val="24"/>
        </w:rPr>
        <w:t>8</w:t>
      </w:r>
      <w:r w:rsidR="00453AE7" w:rsidRPr="00453AE7">
        <w:rPr>
          <w:rFonts w:ascii="Times New Roman" w:hAnsi="Times New Roman"/>
          <w:sz w:val="24"/>
          <w:szCs w:val="24"/>
        </w:rPr>
        <w:t>.0</w:t>
      </w:r>
      <w:r w:rsidR="00127C79">
        <w:rPr>
          <w:rFonts w:ascii="Times New Roman" w:hAnsi="Times New Roman"/>
          <w:sz w:val="24"/>
          <w:szCs w:val="24"/>
        </w:rPr>
        <w:t>8</w:t>
      </w:r>
      <w:r w:rsidR="00453AE7" w:rsidRPr="00453AE7">
        <w:rPr>
          <w:rFonts w:ascii="Times New Roman" w:hAnsi="Times New Roman"/>
          <w:sz w:val="24"/>
          <w:szCs w:val="24"/>
        </w:rPr>
        <w:t>-IZ.00-00</w:t>
      </w:r>
      <w:r w:rsidR="00127C79">
        <w:rPr>
          <w:rFonts w:ascii="Times New Roman" w:hAnsi="Times New Roman"/>
          <w:sz w:val="24"/>
          <w:szCs w:val="24"/>
        </w:rPr>
        <w:t>8</w:t>
      </w:r>
      <w:r w:rsidR="006A6ECE">
        <w:rPr>
          <w:rFonts w:ascii="Times New Roman" w:hAnsi="Times New Roman"/>
          <w:sz w:val="24"/>
          <w:szCs w:val="24"/>
        </w:rPr>
        <w:t>4</w:t>
      </w:r>
      <w:r w:rsidR="00453AE7" w:rsidRPr="00453AE7">
        <w:rPr>
          <w:rFonts w:ascii="Times New Roman" w:hAnsi="Times New Roman"/>
          <w:sz w:val="24"/>
          <w:szCs w:val="24"/>
        </w:rPr>
        <w:t>/2</w:t>
      </w:r>
      <w:r w:rsidR="00127C79">
        <w:rPr>
          <w:rFonts w:ascii="Times New Roman" w:hAnsi="Times New Roman"/>
          <w:sz w:val="24"/>
          <w:szCs w:val="24"/>
        </w:rPr>
        <w:t>3</w:t>
      </w:r>
      <w:r w:rsidR="00453AE7" w:rsidRPr="00453AE7">
        <w:rPr>
          <w:rFonts w:ascii="Times New Roman" w:hAnsi="Times New Roman"/>
          <w:sz w:val="24"/>
          <w:szCs w:val="24"/>
        </w:rPr>
        <w:t>-00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0A9B4BB7"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6A6ECE">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13B69" w14:textId="77777777" w:rsidR="008C6817" w:rsidRDefault="008C6817" w:rsidP="00614E6C">
      <w:pPr>
        <w:spacing w:after="0" w:line="240" w:lineRule="auto"/>
      </w:pPr>
      <w:r>
        <w:separator/>
      </w:r>
    </w:p>
  </w:endnote>
  <w:endnote w:type="continuationSeparator" w:id="0">
    <w:p w14:paraId="34F534D8" w14:textId="77777777" w:rsidR="008C6817" w:rsidRDefault="008C6817"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End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EndPr/>
    <w:sdtContent>
      <w:p w14:paraId="50CB4E41" w14:textId="7D97CFCD" w:rsidR="003B0ECA" w:rsidRPr="003B0ECA" w:rsidRDefault="0029530F"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29530F">
          <w:rPr>
            <w:rFonts w:ascii="Tahoma" w:eastAsia="Times New Roman" w:hAnsi="Tahoma"/>
            <w:b/>
            <w:bCs/>
            <w:color w:val="000000" w:themeColor="text1"/>
            <w:sz w:val="18"/>
            <w:szCs w:val="18"/>
            <w:lang w:eastAsia="pl-PL"/>
          </w:rPr>
          <w:t xml:space="preserve">Zakup, dostawa i </w:t>
        </w:r>
        <w:r w:rsidR="002A55ED">
          <w:rPr>
            <w:rFonts w:ascii="Tahoma" w:eastAsia="Times New Roman" w:hAnsi="Tahoma"/>
            <w:b/>
            <w:bCs/>
            <w:color w:val="000000" w:themeColor="text1"/>
            <w:sz w:val="18"/>
            <w:szCs w:val="18"/>
            <w:lang w:eastAsia="pl-PL"/>
          </w:rPr>
          <w:t>instalacja sprzętu komputerowego</w:t>
        </w:r>
        <w:r w:rsidRPr="0029530F">
          <w:rPr>
            <w:rFonts w:ascii="Tahoma" w:eastAsia="Times New Roman" w:hAnsi="Tahoma"/>
            <w:b/>
            <w:bCs/>
            <w:color w:val="000000" w:themeColor="text1"/>
            <w:sz w:val="18"/>
            <w:szCs w:val="18"/>
            <w:lang w:eastAsia="pl-PL"/>
          </w:rPr>
          <w:t xml:space="preserve"> w ramach realizacji projektu pn.: "</w:t>
        </w:r>
        <w:r w:rsidR="00BF1DC7">
          <w:rPr>
            <w:rFonts w:ascii="Tahoma" w:eastAsia="Times New Roman" w:hAnsi="Tahoma"/>
            <w:b/>
            <w:bCs/>
            <w:color w:val="000000" w:themeColor="text1"/>
            <w:sz w:val="18"/>
            <w:szCs w:val="18"/>
            <w:lang w:eastAsia="pl-PL"/>
          </w:rPr>
          <w:t>Rozwój kompetencji młodych logistyków</w:t>
        </w:r>
        <w:r w:rsidRPr="0029530F">
          <w:rPr>
            <w:rFonts w:ascii="Tahoma" w:eastAsia="Times New Roman" w:hAnsi="Tahoma"/>
            <w:b/>
            <w:bCs/>
            <w:color w:val="000000" w:themeColor="text1"/>
            <w:sz w:val="18"/>
            <w:szCs w:val="18"/>
            <w:lang w:eastAsia="pl-PL"/>
          </w:rPr>
          <w:t xml:space="preserve"> – podniesienie jakości kształcenia zawodowego w ZSZ nr 2 w Kutnie" w ramach Programu Regionalnego Fundusze Europejskie dla Łódzkiego na lata 2021-2027, </w:t>
        </w:r>
        <w:r w:rsidR="0041268A">
          <w:rPr>
            <w:rFonts w:ascii="Tahoma" w:eastAsia="Times New Roman" w:hAnsi="Tahoma"/>
            <w:b/>
            <w:bCs/>
            <w:color w:val="000000" w:themeColor="text1"/>
            <w:sz w:val="18"/>
            <w:szCs w:val="18"/>
            <w:lang w:eastAsia="pl-PL"/>
          </w:rPr>
          <w:t>nr umowy</w:t>
        </w:r>
        <w:r w:rsidRPr="0029530F">
          <w:rPr>
            <w:rFonts w:ascii="Tahoma" w:eastAsia="Times New Roman" w:hAnsi="Tahoma"/>
            <w:b/>
            <w:bCs/>
            <w:color w:val="000000" w:themeColor="text1"/>
            <w:sz w:val="18"/>
            <w:szCs w:val="18"/>
            <w:lang w:eastAsia="pl-PL"/>
          </w:rPr>
          <w:t xml:space="preserve"> FELD.08.08-IZ.00-008</w:t>
        </w:r>
        <w:r w:rsidR="00BF1DC7">
          <w:rPr>
            <w:rFonts w:ascii="Tahoma" w:eastAsia="Times New Roman" w:hAnsi="Tahoma"/>
            <w:b/>
            <w:bCs/>
            <w:color w:val="000000" w:themeColor="text1"/>
            <w:sz w:val="18"/>
            <w:szCs w:val="18"/>
            <w:lang w:eastAsia="pl-PL"/>
          </w:rPr>
          <w:t>4</w:t>
        </w:r>
        <w:r w:rsidRPr="0029530F">
          <w:rPr>
            <w:rFonts w:ascii="Tahoma" w:eastAsia="Times New Roman" w:hAnsi="Tahoma"/>
            <w:b/>
            <w:bCs/>
            <w:color w:val="000000" w:themeColor="text1"/>
            <w:sz w:val="18"/>
            <w:szCs w:val="18"/>
            <w:lang w:eastAsia="pl-PL"/>
          </w:rPr>
          <w:t>/23-00.</w:t>
        </w:r>
        <w:r w:rsidR="0041268A">
          <w:rPr>
            <w:rFonts w:ascii="Tahoma" w:eastAsia="Times New Roman" w:hAnsi="Tahoma"/>
            <w:b/>
            <w:bCs/>
            <w:color w:val="000000" w:themeColor="text1"/>
            <w:sz w:val="18"/>
            <w:szCs w:val="18"/>
            <w:lang w:eastAsia="pl-PL"/>
          </w:rPr>
          <w:t xml:space="preserve"> </w:t>
        </w:r>
        <w:r w:rsidR="003B0ECA" w:rsidRPr="003B0ECA">
          <w:rPr>
            <w:rFonts w:ascii="Tahoma" w:eastAsia="Times New Roman" w:hAnsi="Tahoma"/>
            <w:b/>
            <w:bCs/>
            <w:color w:val="000000" w:themeColor="text1"/>
            <w:sz w:val="18"/>
            <w:szCs w:val="18"/>
            <w:lang w:eastAsia="pl-PL"/>
          </w:rPr>
          <w:t xml:space="preserve">Beneficjent: Powiat </w:t>
        </w:r>
        <w:r w:rsidR="0041268A">
          <w:rPr>
            <w:rFonts w:ascii="Tahoma" w:eastAsia="Times New Roman" w:hAnsi="Tahoma"/>
            <w:b/>
            <w:bCs/>
            <w:color w:val="000000" w:themeColor="text1"/>
            <w:sz w:val="18"/>
            <w:szCs w:val="18"/>
            <w:lang w:eastAsia="pl-PL"/>
          </w:rPr>
          <w:t>Kutnowski</w:t>
        </w:r>
      </w:p>
      <w:p w14:paraId="2285F027" w14:textId="7432411E"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Realizator: Zespół Szkół </w:t>
        </w:r>
        <w:r w:rsidR="00E52EB4">
          <w:rPr>
            <w:rFonts w:ascii="Tahoma" w:eastAsia="Times New Roman" w:hAnsi="Tahoma"/>
            <w:b/>
            <w:bCs/>
            <w:color w:val="000000" w:themeColor="text1"/>
            <w:sz w:val="18"/>
            <w:szCs w:val="18"/>
            <w:lang w:eastAsia="pl-PL"/>
          </w:rPr>
          <w:t xml:space="preserve">Zawodowych </w:t>
        </w:r>
        <w:r w:rsidRPr="003B0ECA">
          <w:rPr>
            <w:rFonts w:ascii="Tahoma" w:eastAsia="Times New Roman" w:hAnsi="Tahoma"/>
            <w:b/>
            <w:bCs/>
            <w:color w:val="000000" w:themeColor="text1"/>
            <w:sz w:val="18"/>
            <w:szCs w:val="18"/>
            <w:lang w:eastAsia="pl-PL"/>
          </w:rPr>
          <w:t xml:space="preserve">nr 2 im. </w:t>
        </w:r>
        <w:r w:rsidR="00E52EB4">
          <w:rPr>
            <w:rFonts w:ascii="Tahoma" w:eastAsia="Times New Roman" w:hAnsi="Tahoma"/>
            <w:b/>
            <w:bCs/>
            <w:color w:val="000000" w:themeColor="text1"/>
            <w:sz w:val="18"/>
            <w:szCs w:val="18"/>
            <w:lang w:eastAsia="pl-PL"/>
          </w:rPr>
          <w:t xml:space="preserve">A. </w:t>
        </w:r>
        <w:proofErr w:type="spellStart"/>
        <w:r w:rsidR="00E52EB4">
          <w:rPr>
            <w:rFonts w:ascii="Tahoma" w:eastAsia="Times New Roman" w:hAnsi="Tahoma"/>
            <w:b/>
            <w:bCs/>
            <w:color w:val="000000" w:themeColor="text1"/>
            <w:sz w:val="18"/>
            <w:szCs w:val="18"/>
            <w:lang w:eastAsia="pl-PL"/>
          </w:rPr>
          <w:t>Troczewskiego</w:t>
        </w:r>
        <w:proofErr w:type="spellEnd"/>
        <w:r w:rsidRPr="003B0ECA">
          <w:rPr>
            <w:rFonts w:ascii="Tahoma" w:eastAsia="Times New Roman" w:hAnsi="Tahoma"/>
            <w:b/>
            <w:bCs/>
            <w:color w:val="000000" w:themeColor="text1"/>
            <w:sz w:val="18"/>
            <w:szCs w:val="18"/>
            <w:lang w:eastAsia="pl-PL"/>
          </w:rPr>
          <w:t xml:space="preserve"> ul. </w:t>
        </w:r>
        <w:r w:rsidR="00E52EB4">
          <w:rPr>
            <w:rFonts w:ascii="Tahoma" w:eastAsia="Times New Roman" w:hAnsi="Tahoma"/>
            <w:b/>
            <w:bCs/>
            <w:color w:val="000000" w:themeColor="text1"/>
            <w:sz w:val="18"/>
            <w:szCs w:val="18"/>
            <w:lang w:eastAsia="pl-PL"/>
          </w:rPr>
          <w:t>Kościuszki 11,</w:t>
        </w:r>
        <w:r w:rsidRPr="003B0ECA">
          <w:rPr>
            <w:rFonts w:ascii="Tahoma" w:eastAsia="Times New Roman" w:hAnsi="Tahoma"/>
            <w:b/>
            <w:bCs/>
            <w:color w:val="000000" w:themeColor="text1"/>
            <w:sz w:val="18"/>
            <w:szCs w:val="18"/>
            <w:lang w:eastAsia="pl-PL"/>
          </w:rPr>
          <w:t xml:space="preserve"> 9</w:t>
        </w:r>
        <w:r w:rsidR="003C5687">
          <w:rPr>
            <w:rFonts w:ascii="Tahoma" w:eastAsia="Times New Roman" w:hAnsi="Tahoma"/>
            <w:b/>
            <w:bCs/>
            <w:color w:val="000000" w:themeColor="text1"/>
            <w:sz w:val="18"/>
            <w:szCs w:val="18"/>
            <w:lang w:eastAsia="pl-PL"/>
          </w:rPr>
          <w:t>9</w:t>
        </w:r>
        <w:r w:rsidRPr="003B0ECA">
          <w:rPr>
            <w:rFonts w:ascii="Tahoma" w:eastAsia="Times New Roman" w:hAnsi="Tahoma"/>
            <w:b/>
            <w:bCs/>
            <w:color w:val="000000" w:themeColor="text1"/>
            <w:sz w:val="18"/>
            <w:szCs w:val="18"/>
            <w:lang w:eastAsia="pl-PL"/>
          </w:rPr>
          <w:t xml:space="preserve">-300 </w:t>
        </w:r>
        <w:r w:rsidR="003C5687">
          <w:rPr>
            <w:rFonts w:ascii="Tahoma" w:eastAsia="Times New Roman" w:hAnsi="Tahoma"/>
            <w:b/>
            <w:bCs/>
            <w:color w:val="000000" w:themeColor="text1"/>
            <w:sz w:val="18"/>
            <w:szCs w:val="18"/>
            <w:lang w:eastAsia="pl-PL"/>
          </w:rPr>
          <w:t>Kutno</w:t>
        </w:r>
      </w:p>
      <w:p w14:paraId="075AC829" w14:textId="77777777" w:rsidR="003B0ECA" w:rsidRPr="003B0ECA" w:rsidRDefault="006A6ECE"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9129C" w14:textId="77777777" w:rsidR="008C6817" w:rsidRDefault="008C6817" w:rsidP="00614E6C">
      <w:pPr>
        <w:spacing w:after="0" w:line="240" w:lineRule="auto"/>
      </w:pPr>
      <w:r>
        <w:separator/>
      </w:r>
    </w:p>
  </w:footnote>
  <w:footnote w:type="continuationSeparator" w:id="0">
    <w:p w14:paraId="4AE43D65" w14:textId="77777777" w:rsidR="008C6817" w:rsidRDefault="008C6817"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4B0DE6D6" w:rsidR="008C1E75" w:rsidRDefault="00D64FA8" w:rsidP="008C1E75">
    <w:pPr>
      <w:spacing w:after="0"/>
      <w:jc w:val="center"/>
      <w:rPr>
        <w:rFonts w:ascii="Arial" w:eastAsia="Arial" w:hAnsi="Arial" w:cs="Arial"/>
      </w:rPr>
    </w:pPr>
    <w:r>
      <w:rPr>
        <w:noProof/>
      </w:rPr>
      <w:drawing>
        <wp:inline distT="0" distB="0" distL="0" distR="0" wp14:anchorId="6F5D87AA" wp14:editId="6DC5EF1A">
          <wp:extent cx="5759450" cy="5854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4"/>
  </w:num>
  <w:num w:numId="2" w16cid:durableId="1405682709">
    <w:abstractNumId w:val="41"/>
  </w:num>
  <w:num w:numId="3" w16cid:durableId="1024744001">
    <w:abstractNumId w:val="33"/>
  </w:num>
  <w:num w:numId="4" w16cid:durableId="755177061">
    <w:abstractNumId w:val="37"/>
  </w:num>
  <w:num w:numId="5" w16cid:durableId="393427614">
    <w:abstractNumId w:val="18"/>
  </w:num>
  <w:num w:numId="6" w16cid:durableId="196241671">
    <w:abstractNumId w:val="27"/>
  </w:num>
  <w:num w:numId="7" w16cid:durableId="626663187">
    <w:abstractNumId w:val="21"/>
  </w:num>
  <w:num w:numId="8" w16cid:durableId="181628795">
    <w:abstractNumId w:val="0"/>
    <w:lvlOverride w:ilvl="0">
      <w:lvl w:ilvl="0">
        <w:start w:val="1"/>
        <w:numFmt w:val="bullet"/>
        <w:pStyle w:val="Nrparagrafu"/>
        <w:lvlText w:val="§"/>
        <w:legacy w:legacy="1" w:legacySpace="57" w:legacyIndent="0"/>
        <w:lvlJc w:val="left"/>
      </w:lvl>
    </w:lvlOverride>
  </w:num>
  <w:num w:numId="9" w16cid:durableId="1902672667">
    <w:abstractNumId w:val="23"/>
  </w:num>
  <w:num w:numId="10" w16cid:durableId="2042125533">
    <w:abstractNumId w:val="31"/>
  </w:num>
  <w:num w:numId="11" w16cid:durableId="446852441">
    <w:abstractNumId w:val="40"/>
  </w:num>
  <w:num w:numId="12" w16cid:durableId="1257439310">
    <w:abstractNumId w:val="17"/>
  </w:num>
  <w:num w:numId="13" w16cid:durableId="2084258420">
    <w:abstractNumId w:val="24"/>
  </w:num>
  <w:num w:numId="14" w16cid:durableId="635986520">
    <w:abstractNumId w:val="15"/>
  </w:num>
  <w:num w:numId="15" w16cid:durableId="1264605521">
    <w:abstractNumId w:val="22"/>
  </w:num>
  <w:num w:numId="16" w16cid:durableId="1948002102">
    <w:abstractNumId w:val="42"/>
  </w:num>
  <w:num w:numId="17" w16cid:durableId="2003924460">
    <w:abstractNumId w:val="28"/>
  </w:num>
  <w:num w:numId="18" w16cid:durableId="1052313788">
    <w:abstractNumId w:val="30"/>
  </w:num>
  <w:num w:numId="19" w16cid:durableId="1464075142">
    <w:abstractNumId w:val="29"/>
  </w:num>
  <w:num w:numId="20" w16cid:durableId="2036685478">
    <w:abstractNumId w:val="19"/>
  </w:num>
  <w:num w:numId="21" w16cid:durableId="1545021792">
    <w:abstractNumId w:val="32"/>
  </w:num>
  <w:num w:numId="22" w16cid:durableId="944459084">
    <w:abstractNumId w:val="12"/>
  </w:num>
  <w:num w:numId="23" w16cid:durableId="1128933454">
    <w:abstractNumId w:val="13"/>
  </w:num>
  <w:num w:numId="24" w16cid:durableId="372923136">
    <w:abstractNumId w:val="14"/>
  </w:num>
  <w:num w:numId="25" w16cid:durableId="646399539">
    <w:abstractNumId w:val="26"/>
  </w:num>
  <w:num w:numId="26" w16cid:durableId="2125267267">
    <w:abstractNumId w:val="16"/>
  </w:num>
  <w:num w:numId="27" w16cid:durableId="877813552">
    <w:abstractNumId w:val="20"/>
  </w:num>
  <w:num w:numId="28" w16cid:durableId="78405021">
    <w:abstractNumId w:val="39"/>
  </w:num>
  <w:num w:numId="29" w16cid:durableId="2063097291">
    <w:abstractNumId w:val="25"/>
  </w:num>
  <w:num w:numId="30" w16cid:durableId="189491142">
    <w:abstractNumId w:val="38"/>
  </w:num>
  <w:num w:numId="31" w16cid:durableId="1014693929">
    <w:abstractNumId w:val="35"/>
  </w:num>
  <w:num w:numId="32" w16cid:durableId="621308237">
    <w:abstractNumId w:val="34"/>
  </w:num>
  <w:num w:numId="33" w16cid:durableId="1243684389">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05B0"/>
    <w:rsid w:val="000D17AF"/>
    <w:rsid w:val="000E2B66"/>
    <w:rsid w:val="000E2BD3"/>
    <w:rsid w:val="00103234"/>
    <w:rsid w:val="00110CA6"/>
    <w:rsid w:val="00125BD7"/>
    <w:rsid w:val="001267FD"/>
    <w:rsid w:val="00127C79"/>
    <w:rsid w:val="00142D31"/>
    <w:rsid w:val="00144174"/>
    <w:rsid w:val="00146823"/>
    <w:rsid w:val="0014776F"/>
    <w:rsid w:val="00163755"/>
    <w:rsid w:val="00163BA8"/>
    <w:rsid w:val="00165C74"/>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9530F"/>
    <w:rsid w:val="002A55ED"/>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C5687"/>
    <w:rsid w:val="003D68A2"/>
    <w:rsid w:val="003D7690"/>
    <w:rsid w:val="003F4652"/>
    <w:rsid w:val="003F66C1"/>
    <w:rsid w:val="00400930"/>
    <w:rsid w:val="00401BE6"/>
    <w:rsid w:val="00410756"/>
    <w:rsid w:val="0041268A"/>
    <w:rsid w:val="004161BE"/>
    <w:rsid w:val="00420A3B"/>
    <w:rsid w:val="004250CD"/>
    <w:rsid w:val="00425EEA"/>
    <w:rsid w:val="004329A0"/>
    <w:rsid w:val="00450DCB"/>
    <w:rsid w:val="00453AE7"/>
    <w:rsid w:val="0046167D"/>
    <w:rsid w:val="0048693A"/>
    <w:rsid w:val="004A4F99"/>
    <w:rsid w:val="004A7BCA"/>
    <w:rsid w:val="004B2223"/>
    <w:rsid w:val="004C1CA9"/>
    <w:rsid w:val="004C4E26"/>
    <w:rsid w:val="004D12FC"/>
    <w:rsid w:val="004E7120"/>
    <w:rsid w:val="00501AAE"/>
    <w:rsid w:val="00513D2A"/>
    <w:rsid w:val="00524877"/>
    <w:rsid w:val="00533D84"/>
    <w:rsid w:val="005467EE"/>
    <w:rsid w:val="005630F5"/>
    <w:rsid w:val="00570BBC"/>
    <w:rsid w:val="005714E8"/>
    <w:rsid w:val="00583AF6"/>
    <w:rsid w:val="005853E9"/>
    <w:rsid w:val="0058693F"/>
    <w:rsid w:val="0059154B"/>
    <w:rsid w:val="00595B3A"/>
    <w:rsid w:val="00596827"/>
    <w:rsid w:val="005A01D7"/>
    <w:rsid w:val="005A1D63"/>
    <w:rsid w:val="005C370F"/>
    <w:rsid w:val="005D0CAB"/>
    <w:rsid w:val="005D526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40B2"/>
    <w:rsid w:val="00685BCA"/>
    <w:rsid w:val="006939AF"/>
    <w:rsid w:val="006A00B8"/>
    <w:rsid w:val="006A39C3"/>
    <w:rsid w:val="006A6ECE"/>
    <w:rsid w:val="006C3503"/>
    <w:rsid w:val="006D3B7C"/>
    <w:rsid w:val="006D766F"/>
    <w:rsid w:val="006E3D7A"/>
    <w:rsid w:val="006E5CAF"/>
    <w:rsid w:val="00707842"/>
    <w:rsid w:val="00710FD4"/>
    <w:rsid w:val="007162B7"/>
    <w:rsid w:val="00724798"/>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C6817"/>
    <w:rsid w:val="008D7DFB"/>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B6250"/>
    <w:rsid w:val="009D1B34"/>
    <w:rsid w:val="009F2893"/>
    <w:rsid w:val="00A152C4"/>
    <w:rsid w:val="00A257D8"/>
    <w:rsid w:val="00A338F9"/>
    <w:rsid w:val="00A36D14"/>
    <w:rsid w:val="00A409E5"/>
    <w:rsid w:val="00A558F7"/>
    <w:rsid w:val="00A56CAF"/>
    <w:rsid w:val="00A70644"/>
    <w:rsid w:val="00A70888"/>
    <w:rsid w:val="00A83907"/>
    <w:rsid w:val="00A86A2A"/>
    <w:rsid w:val="00A940AF"/>
    <w:rsid w:val="00AA0631"/>
    <w:rsid w:val="00AA393B"/>
    <w:rsid w:val="00AB020F"/>
    <w:rsid w:val="00AC1167"/>
    <w:rsid w:val="00AC6623"/>
    <w:rsid w:val="00AE4F19"/>
    <w:rsid w:val="00AF09BF"/>
    <w:rsid w:val="00AF3554"/>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BF1DC7"/>
    <w:rsid w:val="00C114F5"/>
    <w:rsid w:val="00C132EE"/>
    <w:rsid w:val="00C220F4"/>
    <w:rsid w:val="00C24B01"/>
    <w:rsid w:val="00C30588"/>
    <w:rsid w:val="00C502D1"/>
    <w:rsid w:val="00C63248"/>
    <w:rsid w:val="00C64603"/>
    <w:rsid w:val="00C7591E"/>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4FA8"/>
    <w:rsid w:val="00D70F56"/>
    <w:rsid w:val="00D92161"/>
    <w:rsid w:val="00D959D3"/>
    <w:rsid w:val="00DB7ECE"/>
    <w:rsid w:val="00DC218E"/>
    <w:rsid w:val="00DD0F74"/>
    <w:rsid w:val="00DD3D45"/>
    <w:rsid w:val="00DE181D"/>
    <w:rsid w:val="00E02BB7"/>
    <w:rsid w:val="00E04556"/>
    <w:rsid w:val="00E06028"/>
    <w:rsid w:val="00E1000F"/>
    <w:rsid w:val="00E10915"/>
    <w:rsid w:val="00E26274"/>
    <w:rsid w:val="00E52EB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A3B3D"/>
    <w:rsid w:val="00FB1316"/>
    <w:rsid w:val="00FC4FAE"/>
    <w:rsid w:val="00FC6DDF"/>
    <w:rsid w:val="00FC77CA"/>
    <w:rsid w:val="00FE7EA9"/>
    <w:rsid w:val="00FF10BD"/>
    <w:rsid w:val="00FF1510"/>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2085</Words>
  <Characters>12511</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14567</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Magdalena Bończak</cp:lastModifiedBy>
  <cp:revision>24</cp:revision>
  <cp:lastPrinted>2024-12-16T13:25:00Z</cp:lastPrinted>
  <dcterms:created xsi:type="dcterms:W3CDTF">2025-01-20T13:17:00Z</dcterms:created>
  <dcterms:modified xsi:type="dcterms:W3CDTF">2025-12-06T17:41:00Z</dcterms:modified>
</cp:coreProperties>
</file>